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72A2" w14:textId="7EB72ECB" w:rsidR="00EB5FF2" w:rsidRPr="00EB5FF2" w:rsidRDefault="00EB5FF2" w:rsidP="00EB5FF2">
      <w:pPr>
        <w:tabs>
          <w:tab w:val="left" w:pos="2940"/>
          <w:tab w:val="center" w:pos="4536"/>
        </w:tabs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  <w:t>Załącznik nr 1</w:t>
      </w:r>
    </w:p>
    <w:p w14:paraId="571B8B54" w14:textId="6EC52244" w:rsidR="00307089" w:rsidRPr="000B6868" w:rsidRDefault="001949E7" w:rsidP="001949E7">
      <w:pPr>
        <w:tabs>
          <w:tab w:val="left" w:pos="2940"/>
          <w:tab w:val="center" w:pos="4536"/>
        </w:tabs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="00307089"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56BD0156" w14:textId="77777777" w:rsidR="00307089" w:rsidRPr="000B6868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816"/>
        <w:gridCol w:w="1452"/>
        <w:gridCol w:w="992"/>
        <w:gridCol w:w="2266"/>
        <w:gridCol w:w="1420"/>
      </w:tblGrid>
      <w:tr w:rsidR="006B0409" w:rsidRPr="000B6868" w14:paraId="2ACAF015" w14:textId="77777777" w:rsidTr="00EA7F08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E928B2" w14:textId="77777777" w:rsidR="00307089" w:rsidRPr="000B6868" w:rsidRDefault="00307089" w:rsidP="00C61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A026E" w:rsidRPr="003A026E" w14:paraId="687B7D33" w14:textId="77777777" w:rsidTr="00BE4618">
        <w:trPr>
          <w:trHeight w:val="255"/>
        </w:trPr>
        <w:tc>
          <w:tcPr>
            <w:tcW w:w="4962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9310B" w14:textId="274FF295" w:rsidR="003A026E" w:rsidRPr="003A026E" w:rsidRDefault="00EA7F08" w:rsidP="00EA7F08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 Kierunek studiów:</w:t>
            </w:r>
            <w:r w:rsidR="003A026E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</w:tcBorders>
          </w:tcPr>
          <w:p w14:paraId="14C519CD" w14:textId="2737C345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="004A22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DRUGI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STOPIEŃ</w:t>
            </w:r>
          </w:p>
        </w:tc>
      </w:tr>
      <w:tr w:rsidR="003A026E" w:rsidRPr="003A026E" w14:paraId="053ED86C" w14:textId="77777777" w:rsidTr="00BE4618">
        <w:trPr>
          <w:trHeight w:val="240"/>
        </w:trPr>
        <w:tc>
          <w:tcPr>
            <w:tcW w:w="4962" w:type="dxa"/>
            <w:gridSpan w:val="3"/>
            <w:vMerge/>
            <w:shd w:val="clear" w:color="auto" w:fill="FFFFFF"/>
            <w:vAlign w:val="center"/>
          </w:tcPr>
          <w:p w14:paraId="0DAA87EE" w14:textId="77777777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</w:tcBorders>
          </w:tcPr>
          <w:p w14:paraId="622D7719" w14:textId="03156D12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="004347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STA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CJONARNE</w:t>
            </w:r>
          </w:p>
        </w:tc>
      </w:tr>
      <w:tr w:rsidR="006B0409" w:rsidRPr="003A026E" w14:paraId="64B5EE35" w14:textId="77777777" w:rsidTr="00BE4618">
        <w:tc>
          <w:tcPr>
            <w:tcW w:w="4962" w:type="dxa"/>
            <w:gridSpan w:val="3"/>
          </w:tcPr>
          <w:p w14:paraId="647F026A" w14:textId="39E966EE" w:rsidR="00307089" w:rsidRPr="003A026E" w:rsidRDefault="00307089" w:rsidP="004A22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21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PIERWSZY</w:t>
            </w:r>
          </w:p>
        </w:tc>
        <w:tc>
          <w:tcPr>
            <w:tcW w:w="4678" w:type="dxa"/>
            <w:gridSpan w:val="3"/>
          </w:tcPr>
          <w:p w14:paraId="778C8421" w14:textId="0FCE7D72" w:rsidR="00307089" w:rsidRPr="003A026E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A21311" w:rsidRPr="00A2131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PIERWSZY</w:t>
            </w:r>
          </w:p>
        </w:tc>
      </w:tr>
      <w:tr w:rsidR="008961A4" w:rsidRPr="003A026E" w14:paraId="7E9B7863" w14:textId="77777777" w:rsidTr="00EA7F08">
        <w:tc>
          <w:tcPr>
            <w:tcW w:w="9640" w:type="dxa"/>
            <w:gridSpan w:val="6"/>
          </w:tcPr>
          <w:p w14:paraId="328049C9" w14:textId="3F8D7056" w:rsidR="00307089" w:rsidRPr="003A026E" w:rsidRDefault="00307089" w:rsidP="00BE461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E4618" w:rsidRPr="00BE46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AUTOPREZENTACJA I PROWADZENIE SZKOLEŃ</w:t>
            </w:r>
          </w:p>
        </w:tc>
      </w:tr>
      <w:tr w:rsidR="008961A4" w:rsidRPr="003A026E" w14:paraId="4AE598AA" w14:textId="77777777" w:rsidTr="00EA7F08">
        <w:tc>
          <w:tcPr>
            <w:tcW w:w="9640" w:type="dxa"/>
            <w:gridSpan w:val="6"/>
          </w:tcPr>
          <w:p w14:paraId="2D665C09" w14:textId="75B43241" w:rsidR="00307089" w:rsidRPr="003A026E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D6F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OBOWIĄZKOWY</w:t>
            </w:r>
          </w:p>
        </w:tc>
      </w:tr>
      <w:tr w:rsidR="008961A4" w:rsidRPr="003A026E" w14:paraId="60D29342" w14:textId="77777777" w:rsidTr="00EA7F08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7E577E9D" w14:textId="523A3E4A" w:rsidR="00307089" w:rsidRPr="003A026E" w:rsidRDefault="00307089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  Cel/-e przedmiotu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50B0D7C0" w14:textId="7181E7FF" w:rsidR="003A026E" w:rsidRPr="00622850" w:rsidRDefault="009D6F80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228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 przygotowanie studentów do skutecznego i efektywnego realizowania zadań szkoleniowych</w:t>
            </w:r>
          </w:p>
          <w:p w14:paraId="1FAE1375" w14:textId="43EC38B2" w:rsidR="009D6F80" w:rsidRPr="00622850" w:rsidRDefault="009D6F80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228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 osiągniecie przez studentów kluczowych kompetencji w zakresie autoprezentacji i wystąpień publicznych</w:t>
            </w:r>
          </w:p>
          <w:p w14:paraId="651E91F7" w14:textId="7A287D2F" w:rsidR="00D968ED" w:rsidRPr="003A026E" w:rsidRDefault="00D968ED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61A4" w:rsidRPr="003A026E" w14:paraId="5F0286E9" w14:textId="77777777" w:rsidTr="00EA7F08">
        <w:trPr>
          <w:trHeight w:val="725"/>
        </w:trPr>
        <w:tc>
          <w:tcPr>
            <w:tcW w:w="9640" w:type="dxa"/>
            <w:gridSpan w:val="6"/>
            <w:tcBorders>
              <w:top w:val="nil"/>
            </w:tcBorders>
          </w:tcPr>
          <w:p w14:paraId="4C183472" w14:textId="7A2EAB39" w:rsidR="00EB37F8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="005755E0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zawartych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</w:t>
            </w:r>
            <w:r w:rsidR="006206BC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45505CD5" w14:textId="46B6C631" w:rsidR="006206BC" w:rsidRPr="003A026E" w:rsidRDefault="005755E0" w:rsidP="00C618A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Ministra Nauki i Szkolnictwa Wyższego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E622997" w14:textId="220CF129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zakresie wiedzy student zna i rozumie: </w:t>
            </w:r>
            <w:r w:rsidR="009D6F80" w:rsidRPr="009D6F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K_W08</w:t>
            </w:r>
          </w:p>
          <w:p w14:paraId="26E25F79" w14:textId="31CE7297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</w:t>
            </w:r>
            <w:r w:rsidR="009D6F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9D6F80">
              <w:t xml:space="preserve"> </w:t>
            </w:r>
            <w:r w:rsidR="009D6F80" w:rsidRPr="009D6F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K_U08</w:t>
            </w:r>
          </w:p>
          <w:p w14:paraId="1F746E1B" w14:textId="6BB4C728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 społecznych student</w:t>
            </w:r>
            <w:r w:rsidR="006206BC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BC61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C61EA" w:rsidRPr="00BC61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K_K03</w:t>
            </w:r>
          </w:p>
          <w:p w14:paraId="212D3978" w14:textId="025BFAB4" w:rsidR="003A026E" w:rsidRPr="003A026E" w:rsidRDefault="003A026E" w:rsidP="00C618A1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8961A4" w:rsidRPr="003A026E" w14:paraId="5FDAEE63" w14:textId="77777777" w:rsidTr="00BE4618">
        <w:tc>
          <w:tcPr>
            <w:tcW w:w="3510" w:type="dxa"/>
            <w:gridSpan w:val="2"/>
            <w:vAlign w:val="center"/>
          </w:tcPr>
          <w:p w14:paraId="754DD5D5" w14:textId="44C0A297" w:rsidR="00D0408B" w:rsidRPr="003A026E" w:rsidRDefault="00D0408B" w:rsidP="00D145C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  <w:r w:rsidR="00DB12D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godzin z przedmiotu</w:t>
            </w:r>
          </w:p>
        </w:tc>
        <w:tc>
          <w:tcPr>
            <w:tcW w:w="1452" w:type="dxa"/>
            <w:shd w:val="clear" w:color="auto" w:fill="D0CECE" w:themeFill="background2" w:themeFillShade="E6"/>
            <w:vAlign w:val="center"/>
          </w:tcPr>
          <w:p w14:paraId="6FE13091" w14:textId="660BB2B2" w:rsidR="00D0408B" w:rsidRPr="003A026E" w:rsidRDefault="009D6F80" w:rsidP="003724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258" w:type="dxa"/>
            <w:gridSpan w:val="2"/>
            <w:vAlign w:val="center"/>
          </w:tcPr>
          <w:p w14:paraId="7EFE7C12" w14:textId="632EE23C" w:rsidR="00D0408B" w:rsidRPr="003A026E" w:rsidRDefault="00D0408B" w:rsidP="003A026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  <w:r w:rsidR="00DB12D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punktów ECTS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3EAC02B" w14:textId="5392757C" w:rsidR="00D0408B" w:rsidRPr="003A026E" w:rsidRDefault="009B2326" w:rsidP="003041A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9A44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</w:tr>
      <w:tr w:rsidR="008961A4" w:rsidRPr="003A026E" w14:paraId="5101164E" w14:textId="77777777" w:rsidTr="00EA7F08">
        <w:tc>
          <w:tcPr>
            <w:tcW w:w="9640" w:type="dxa"/>
            <w:gridSpan w:val="6"/>
            <w:vAlign w:val="center"/>
          </w:tcPr>
          <w:p w14:paraId="707DC586" w14:textId="712F98DC" w:rsidR="00B37538" w:rsidRDefault="00A46B30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11. Forma zaliczenia przedmiotu</w:t>
            </w:r>
            <w:r w:rsidR="00D0408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</w:t>
            </w:r>
            <w:r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ć</w:t>
            </w:r>
            <w:r w:rsidR="00B37538"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335E9125" w14:textId="071C63B3" w:rsidR="00D0408B" w:rsidRPr="00B37538" w:rsidRDefault="00B37538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D0408B" w:rsidRPr="003A026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egzamin, </w:t>
            </w:r>
            <w:r w:rsidR="00D0408B" w:rsidRPr="006228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zaliczenie na ocenę</w:t>
            </w:r>
            <w:r w:rsidR="00D0408B" w:rsidRPr="003A026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zaliczenie</w:t>
            </w:r>
            <w:r w:rsidR="00D0408B" w:rsidRPr="003A026E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08982CF3" w14:textId="1C6D97A0" w:rsidR="00B37538" w:rsidRPr="00B37538" w:rsidRDefault="00B37538" w:rsidP="00D0408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8961A4" w:rsidRPr="003A026E" w14:paraId="6B0D3B70" w14:textId="77777777" w:rsidTr="00EA7F08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C198BC" w14:textId="25044AD5" w:rsidR="00D0408B" w:rsidRPr="003A026E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8961A4" w:rsidRPr="00B37538" w14:paraId="65F588A3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5AE1B0A" w14:textId="77777777" w:rsidR="00D0408B" w:rsidRPr="00B37538" w:rsidRDefault="00D0408B" w:rsidP="00B3753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3504971" w14:textId="77777777" w:rsidR="00D0408B" w:rsidRPr="00B37538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A1E42CD" w14:textId="4CEE01EF" w:rsidR="00D0408B" w:rsidRPr="00B37538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8961A4" w:rsidRPr="003A026E" w14:paraId="6786CCC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787D113" w14:textId="77777777" w:rsidR="00D0408B" w:rsidRPr="003A026E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DEC1F39" w14:textId="63C9DF09" w:rsidR="00D0408B" w:rsidRPr="003A026E" w:rsidRDefault="009B2326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Test weryfikacyjny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1676D2EF" w14:textId="002E749D" w:rsidR="00D0408B" w:rsidRPr="009B2326" w:rsidRDefault="00622850" w:rsidP="009B23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8961A4" w:rsidRPr="003A026E" w14:paraId="3BFDBAA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96BB43B" w14:textId="77777777" w:rsidR="00D0408B" w:rsidRPr="003A026E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05F2E32F" w14:textId="7ED85542" w:rsidR="00D0408B" w:rsidRPr="003A026E" w:rsidRDefault="009B2326" w:rsidP="009B23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Indywidualn</w:t>
            </w:r>
            <w:r w:rsidR="00DA2B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projekt</w:t>
            </w:r>
            <w:r w:rsidR="00DA2B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 odnoszące się do poszczególnych zadań problemowych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2024429" w14:textId="52001069" w:rsidR="00D0408B" w:rsidRPr="009B2326" w:rsidRDefault="00622850" w:rsidP="009B23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D0408B" w:rsidRPr="003A026E" w14:paraId="41760B72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FEF5A43" w14:textId="77777777" w:rsidR="00D0408B" w:rsidRPr="003A026E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C6686E4" w14:textId="4EE5E29C" w:rsidR="00D0408B" w:rsidRPr="003A026E" w:rsidRDefault="00BC61EA" w:rsidP="009B23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obserwacja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451CEC4" w14:textId="1B4EDF0C" w:rsidR="00D0408B" w:rsidRPr="00622850" w:rsidRDefault="00622850" w:rsidP="00BC61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228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Zaliczenie </w:t>
            </w:r>
          </w:p>
        </w:tc>
      </w:tr>
    </w:tbl>
    <w:p w14:paraId="68A1F0E0" w14:textId="77777777" w:rsidR="00307089" w:rsidRPr="003A026E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2A0C3" w14:textId="2DF3A1B0" w:rsidR="00307089" w:rsidRPr="003A026E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08B"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egzaminu/zaliczenia na ocenę 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>zakłada się, że ocena oznacza na poziomie:</w:t>
      </w:r>
    </w:p>
    <w:p w14:paraId="24FE1516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427BA1F7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1C016AAE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7D6668E7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CD361FF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0EB4EB5A" w14:textId="75C819DF" w:rsidR="00307089" w:rsidRPr="00EB5FF2" w:rsidRDefault="00307089" w:rsidP="00EB5FF2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sectPr w:rsidR="00307089" w:rsidRPr="00EB5FF2" w:rsidSect="00CA2967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4461F" w14:textId="77777777" w:rsidR="0095354F" w:rsidRDefault="0095354F" w:rsidP="00817AA3">
      <w:pPr>
        <w:spacing w:after="0" w:line="240" w:lineRule="auto"/>
      </w:pPr>
      <w:r>
        <w:separator/>
      </w:r>
    </w:p>
  </w:endnote>
  <w:endnote w:type="continuationSeparator" w:id="0">
    <w:p w14:paraId="6139A7B6" w14:textId="77777777" w:rsidR="0095354F" w:rsidRDefault="0095354F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EndPr/>
    <w:sdtContent>
      <w:p w14:paraId="3611AC90" w14:textId="4870CB9A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5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A2651" w14:textId="77777777" w:rsidR="0095354F" w:rsidRDefault="0095354F" w:rsidP="00817AA3">
      <w:pPr>
        <w:spacing w:after="0" w:line="240" w:lineRule="auto"/>
      </w:pPr>
      <w:r>
        <w:separator/>
      </w:r>
    </w:p>
  </w:footnote>
  <w:footnote w:type="continuationSeparator" w:id="0">
    <w:p w14:paraId="39783463" w14:textId="77777777" w:rsidR="0095354F" w:rsidRDefault="0095354F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D209A1"/>
    <w:multiLevelType w:val="hybridMultilevel"/>
    <w:tmpl w:val="749C2646"/>
    <w:lvl w:ilvl="0" w:tplc="E190079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1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5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9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6"/>
  </w:num>
  <w:num w:numId="2">
    <w:abstractNumId w:val="49"/>
  </w:num>
  <w:num w:numId="3">
    <w:abstractNumId w:val="44"/>
  </w:num>
  <w:num w:numId="4">
    <w:abstractNumId w:val="28"/>
  </w:num>
  <w:num w:numId="5">
    <w:abstractNumId w:val="12"/>
  </w:num>
  <w:num w:numId="6">
    <w:abstractNumId w:val="21"/>
  </w:num>
  <w:num w:numId="7">
    <w:abstractNumId w:val="4"/>
  </w:num>
  <w:num w:numId="8">
    <w:abstractNumId w:val="33"/>
  </w:num>
  <w:num w:numId="9">
    <w:abstractNumId w:val="39"/>
  </w:num>
  <w:num w:numId="10">
    <w:abstractNumId w:val="47"/>
  </w:num>
  <w:num w:numId="11">
    <w:abstractNumId w:val="8"/>
  </w:num>
  <w:num w:numId="12">
    <w:abstractNumId w:val="13"/>
  </w:num>
  <w:num w:numId="13">
    <w:abstractNumId w:val="36"/>
  </w:num>
  <w:num w:numId="14">
    <w:abstractNumId w:val="23"/>
  </w:num>
  <w:num w:numId="15">
    <w:abstractNumId w:val="31"/>
  </w:num>
  <w:num w:numId="16">
    <w:abstractNumId w:val="46"/>
  </w:num>
  <w:num w:numId="17">
    <w:abstractNumId w:val="11"/>
  </w:num>
  <w:num w:numId="18">
    <w:abstractNumId w:val="26"/>
  </w:num>
  <w:num w:numId="19">
    <w:abstractNumId w:val="38"/>
  </w:num>
  <w:num w:numId="20">
    <w:abstractNumId w:val="51"/>
  </w:num>
  <w:num w:numId="21">
    <w:abstractNumId w:val="25"/>
  </w:num>
  <w:num w:numId="22">
    <w:abstractNumId w:val="34"/>
  </w:num>
  <w:num w:numId="23">
    <w:abstractNumId w:val="30"/>
  </w:num>
  <w:num w:numId="24">
    <w:abstractNumId w:val="22"/>
  </w:num>
  <w:num w:numId="25">
    <w:abstractNumId w:val="10"/>
  </w:num>
  <w:num w:numId="26">
    <w:abstractNumId w:val="32"/>
  </w:num>
  <w:num w:numId="27">
    <w:abstractNumId w:val="29"/>
  </w:num>
  <w:num w:numId="28">
    <w:abstractNumId w:val="9"/>
  </w:num>
  <w:num w:numId="29">
    <w:abstractNumId w:val="48"/>
  </w:num>
  <w:num w:numId="30">
    <w:abstractNumId w:val="50"/>
  </w:num>
  <w:num w:numId="31">
    <w:abstractNumId w:val="40"/>
  </w:num>
  <w:num w:numId="32">
    <w:abstractNumId w:val="14"/>
  </w:num>
  <w:num w:numId="33">
    <w:abstractNumId w:val="41"/>
  </w:num>
  <w:num w:numId="34">
    <w:abstractNumId w:val="43"/>
  </w:num>
  <w:num w:numId="35">
    <w:abstractNumId w:val="19"/>
  </w:num>
  <w:num w:numId="36">
    <w:abstractNumId w:val="18"/>
  </w:num>
  <w:num w:numId="37">
    <w:abstractNumId w:val="35"/>
  </w:num>
  <w:num w:numId="38">
    <w:abstractNumId w:val="37"/>
  </w:num>
  <w:num w:numId="39">
    <w:abstractNumId w:val="42"/>
  </w:num>
  <w:num w:numId="40">
    <w:abstractNumId w:val="24"/>
  </w:num>
  <w:num w:numId="41">
    <w:abstractNumId w:val="20"/>
  </w:num>
  <w:num w:numId="42">
    <w:abstractNumId w:val="17"/>
  </w:num>
  <w:num w:numId="43">
    <w:abstractNumId w:val="15"/>
  </w:num>
  <w:num w:numId="44">
    <w:abstractNumId w:val="45"/>
  </w:num>
  <w:num w:numId="45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07EE4"/>
    <w:rsid w:val="000100B2"/>
    <w:rsid w:val="000248C9"/>
    <w:rsid w:val="0003110E"/>
    <w:rsid w:val="0003164E"/>
    <w:rsid w:val="00034D4A"/>
    <w:rsid w:val="00040D54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64AB"/>
    <w:rsid w:val="000B1172"/>
    <w:rsid w:val="000B2F75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39C7"/>
    <w:rsid w:val="001949E7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2961"/>
    <w:rsid w:val="001D7CC1"/>
    <w:rsid w:val="001E0D01"/>
    <w:rsid w:val="001E1FBC"/>
    <w:rsid w:val="001E7769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476BA"/>
    <w:rsid w:val="00251CF0"/>
    <w:rsid w:val="00252E81"/>
    <w:rsid w:val="002622AC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D223C"/>
    <w:rsid w:val="002D726E"/>
    <w:rsid w:val="002E1174"/>
    <w:rsid w:val="002E295F"/>
    <w:rsid w:val="002F03CF"/>
    <w:rsid w:val="002F0F87"/>
    <w:rsid w:val="002F5684"/>
    <w:rsid w:val="002F5C78"/>
    <w:rsid w:val="002F7046"/>
    <w:rsid w:val="002F75F2"/>
    <w:rsid w:val="00301E3C"/>
    <w:rsid w:val="003041AA"/>
    <w:rsid w:val="0030531A"/>
    <w:rsid w:val="003059A4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30FD"/>
    <w:rsid w:val="00347E48"/>
    <w:rsid w:val="0035296D"/>
    <w:rsid w:val="00356AD1"/>
    <w:rsid w:val="0035744B"/>
    <w:rsid w:val="00362248"/>
    <w:rsid w:val="0036345B"/>
    <w:rsid w:val="0036466A"/>
    <w:rsid w:val="0037248D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026E"/>
    <w:rsid w:val="003A458B"/>
    <w:rsid w:val="003A4B64"/>
    <w:rsid w:val="003A4DDC"/>
    <w:rsid w:val="003A50D7"/>
    <w:rsid w:val="003B606A"/>
    <w:rsid w:val="003C097A"/>
    <w:rsid w:val="003C19E5"/>
    <w:rsid w:val="003C2DA7"/>
    <w:rsid w:val="003C3639"/>
    <w:rsid w:val="003C7F8F"/>
    <w:rsid w:val="003D1598"/>
    <w:rsid w:val="003D2A32"/>
    <w:rsid w:val="003F3B01"/>
    <w:rsid w:val="003F7C25"/>
    <w:rsid w:val="00400269"/>
    <w:rsid w:val="0040214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47C9"/>
    <w:rsid w:val="0043572B"/>
    <w:rsid w:val="004429B5"/>
    <w:rsid w:val="00444546"/>
    <w:rsid w:val="00447ED5"/>
    <w:rsid w:val="00451D38"/>
    <w:rsid w:val="004520E8"/>
    <w:rsid w:val="00456A25"/>
    <w:rsid w:val="00456D90"/>
    <w:rsid w:val="00457085"/>
    <w:rsid w:val="00464152"/>
    <w:rsid w:val="004642AA"/>
    <w:rsid w:val="00466531"/>
    <w:rsid w:val="0047080A"/>
    <w:rsid w:val="0047208D"/>
    <w:rsid w:val="004760E6"/>
    <w:rsid w:val="004834C3"/>
    <w:rsid w:val="00486B3F"/>
    <w:rsid w:val="00487248"/>
    <w:rsid w:val="00492049"/>
    <w:rsid w:val="0049453D"/>
    <w:rsid w:val="004A0EF9"/>
    <w:rsid w:val="004A223F"/>
    <w:rsid w:val="004A4AD0"/>
    <w:rsid w:val="004B642A"/>
    <w:rsid w:val="004C0288"/>
    <w:rsid w:val="004C10CA"/>
    <w:rsid w:val="004C119C"/>
    <w:rsid w:val="004C1B32"/>
    <w:rsid w:val="004C6E1D"/>
    <w:rsid w:val="004C78EC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1EA0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440F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4F66"/>
    <w:rsid w:val="005F7EA9"/>
    <w:rsid w:val="006023E0"/>
    <w:rsid w:val="0060267C"/>
    <w:rsid w:val="00602841"/>
    <w:rsid w:val="00602F5C"/>
    <w:rsid w:val="00603597"/>
    <w:rsid w:val="00605B07"/>
    <w:rsid w:val="00611FFC"/>
    <w:rsid w:val="00616121"/>
    <w:rsid w:val="00616BAD"/>
    <w:rsid w:val="006206BC"/>
    <w:rsid w:val="006221E4"/>
    <w:rsid w:val="00622850"/>
    <w:rsid w:val="00624A47"/>
    <w:rsid w:val="00625DEF"/>
    <w:rsid w:val="00627062"/>
    <w:rsid w:val="00630F18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16F45"/>
    <w:rsid w:val="00717E8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132F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C6DEA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7F7FF3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5218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D4BEA"/>
    <w:rsid w:val="008E1596"/>
    <w:rsid w:val="008E5EF5"/>
    <w:rsid w:val="008F0E25"/>
    <w:rsid w:val="008F1418"/>
    <w:rsid w:val="008F14AB"/>
    <w:rsid w:val="008F3B45"/>
    <w:rsid w:val="008F4490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354F"/>
    <w:rsid w:val="00954B2F"/>
    <w:rsid w:val="009551E7"/>
    <w:rsid w:val="00955E98"/>
    <w:rsid w:val="00956FC4"/>
    <w:rsid w:val="00962F06"/>
    <w:rsid w:val="00965A10"/>
    <w:rsid w:val="009738FA"/>
    <w:rsid w:val="00974AAA"/>
    <w:rsid w:val="00977B5E"/>
    <w:rsid w:val="00980F70"/>
    <w:rsid w:val="00982CD6"/>
    <w:rsid w:val="00987110"/>
    <w:rsid w:val="009909ED"/>
    <w:rsid w:val="00990C34"/>
    <w:rsid w:val="009974CD"/>
    <w:rsid w:val="009A44D6"/>
    <w:rsid w:val="009A4A30"/>
    <w:rsid w:val="009A72DF"/>
    <w:rsid w:val="009B2326"/>
    <w:rsid w:val="009B34EE"/>
    <w:rsid w:val="009B4A28"/>
    <w:rsid w:val="009B73DF"/>
    <w:rsid w:val="009C2D5D"/>
    <w:rsid w:val="009D03CF"/>
    <w:rsid w:val="009D1B6D"/>
    <w:rsid w:val="009D3AF0"/>
    <w:rsid w:val="009D6560"/>
    <w:rsid w:val="009D6F80"/>
    <w:rsid w:val="009E37B3"/>
    <w:rsid w:val="009E7895"/>
    <w:rsid w:val="009F199B"/>
    <w:rsid w:val="009F27F0"/>
    <w:rsid w:val="009F5B18"/>
    <w:rsid w:val="00A00BF2"/>
    <w:rsid w:val="00A02405"/>
    <w:rsid w:val="00A064CF"/>
    <w:rsid w:val="00A06CBB"/>
    <w:rsid w:val="00A130D4"/>
    <w:rsid w:val="00A16678"/>
    <w:rsid w:val="00A21311"/>
    <w:rsid w:val="00A2150F"/>
    <w:rsid w:val="00A21F4D"/>
    <w:rsid w:val="00A228A8"/>
    <w:rsid w:val="00A22D12"/>
    <w:rsid w:val="00A35129"/>
    <w:rsid w:val="00A4200E"/>
    <w:rsid w:val="00A4506C"/>
    <w:rsid w:val="00A46443"/>
    <w:rsid w:val="00A46B30"/>
    <w:rsid w:val="00A53626"/>
    <w:rsid w:val="00A54871"/>
    <w:rsid w:val="00A57034"/>
    <w:rsid w:val="00A76419"/>
    <w:rsid w:val="00A80B6D"/>
    <w:rsid w:val="00A8164C"/>
    <w:rsid w:val="00A81EA2"/>
    <w:rsid w:val="00A841AC"/>
    <w:rsid w:val="00A87B24"/>
    <w:rsid w:val="00AA08D1"/>
    <w:rsid w:val="00AA3373"/>
    <w:rsid w:val="00AA35CE"/>
    <w:rsid w:val="00AB19CC"/>
    <w:rsid w:val="00AC0D6E"/>
    <w:rsid w:val="00AC42E0"/>
    <w:rsid w:val="00AC5A8D"/>
    <w:rsid w:val="00AC6381"/>
    <w:rsid w:val="00AC6451"/>
    <w:rsid w:val="00AD193E"/>
    <w:rsid w:val="00AD4F37"/>
    <w:rsid w:val="00AE346B"/>
    <w:rsid w:val="00AE506B"/>
    <w:rsid w:val="00AE788C"/>
    <w:rsid w:val="00AE7E1E"/>
    <w:rsid w:val="00AF235A"/>
    <w:rsid w:val="00AF2EA3"/>
    <w:rsid w:val="00B10202"/>
    <w:rsid w:val="00B104F5"/>
    <w:rsid w:val="00B11B04"/>
    <w:rsid w:val="00B146D0"/>
    <w:rsid w:val="00B20E9C"/>
    <w:rsid w:val="00B336C3"/>
    <w:rsid w:val="00B34587"/>
    <w:rsid w:val="00B37538"/>
    <w:rsid w:val="00B43D46"/>
    <w:rsid w:val="00B473ED"/>
    <w:rsid w:val="00B50B5F"/>
    <w:rsid w:val="00B52478"/>
    <w:rsid w:val="00B5282D"/>
    <w:rsid w:val="00B5318B"/>
    <w:rsid w:val="00B55028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0F5C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B2ECF"/>
    <w:rsid w:val="00BB71B1"/>
    <w:rsid w:val="00BC2AD4"/>
    <w:rsid w:val="00BC61EA"/>
    <w:rsid w:val="00BC6C40"/>
    <w:rsid w:val="00BD0535"/>
    <w:rsid w:val="00BD2994"/>
    <w:rsid w:val="00BD5396"/>
    <w:rsid w:val="00BE4618"/>
    <w:rsid w:val="00BF23DD"/>
    <w:rsid w:val="00BF534F"/>
    <w:rsid w:val="00BF5D66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45F91"/>
    <w:rsid w:val="00C4753F"/>
    <w:rsid w:val="00C479D0"/>
    <w:rsid w:val="00C50D40"/>
    <w:rsid w:val="00C5617E"/>
    <w:rsid w:val="00C56E35"/>
    <w:rsid w:val="00C618A1"/>
    <w:rsid w:val="00C62D30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2967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748"/>
    <w:rsid w:val="00CF2A55"/>
    <w:rsid w:val="00CF579E"/>
    <w:rsid w:val="00D0408B"/>
    <w:rsid w:val="00D06A3D"/>
    <w:rsid w:val="00D07DB5"/>
    <w:rsid w:val="00D114FE"/>
    <w:rsid w:val="00D119FA"/>
    <w:rsid w:val="00D13BC5"/>
    <w:rsid w:val="00D145C2"/>
    <w:rsid w:val="00D1468F"/>
    <w:rsid w:val="00D16180"/>
    <w:rsid w:val="00D20B9B"/>
    <w:rsid w:val="00D304F8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6580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54A6"/>
    <w:rsid w:val="00D86CC5"/>
    <w:rsid w:val="00D86EB5"/>
    <w:rsid w:val="00D95B41"/>
    <w:rsid w:val="00D968ED"/>
    <w:rsid w:val="00D97598"/>
    <w:rsid w:val="00DA2B12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16D5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4DDF"/>
    <w:rsid w:val="00E760BB"/>
    <w:rsid w:val="00E762A6"/>
    <w:rsid w:val="00E8461C"/>
    <w:rsid w:val="00E9042D"/>
    <w:rsid w:val="00E91203"/>
    <w:rsid w:val="00E94CE0"/>
    <w:rsid w:val="00EA39A6"/>
    <w:rsid w:val="00EA4EF3"/>
    <w:rsid w:val="00EA7F08"/>
    <w:rsid w:val="00EB30D1"/>
    <w:rsid w:val="00EB37F8"/>
    <w:rsid w:val="00EB4732"/>
    <w:rsid w:val="00EB5FF2"/>
    <w:rsid w:val="00EB6438"/>
    <w:rsid w:val="00EC2452"/>
    <w:rsid w:val="00EC4505"/>
    <w:rsid w:val="00EC50B0"/>
    <w:rsid w:val="00EC5ADA"/>
    <w:rsid w:val="00ED341D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74B9"/>
    <w:rsid w:val="00FD3688"/>
    <w:rsid w:val="00FD4E85"/>
    <w:rsid w:val="00FD6501"/>
    <w:rsid w:val="00FD6CC5"/>
    <w:rsid w:val="00FD7271"/>
    <w:rsid w:val="00FE016F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267320F1-A5F5-4AB8-9C6F-30292DBA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  <w:style w:type="character" w:customStyle="1" w:styleId="WW8Num3z0">
    <w:name w:val="WW8Num3z0"/>
    <w:rsid w:val="009B2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4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4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96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80C26-E3C8-4A18-B3F7-142267575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Agnieszka Grzybowska-Musialik</cp:lastModifiedBy>
  <cp:revision>27</cp:revision>
  <cp:lastPrinted>2022-01-17T20:16:00Z</cp:lastPrinted>
  <dcterms:created xsi:type="dcterms:W3CDTF">2022-07-11T18:14:00Z</dcterms:created>
  <dcterms:modified xsi:type="dcterms:W3CDTF">2023-03-23T07:25:00Z</dcterms:modified>
</cp:coreProperties>
</file>